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215C8C" w:rsidRPr="00215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„Budowa terenów rekreacyjnych w Radomyślu Wielkim- place zabaw”</w:t>
      </w:r>
      <w:r w:rsidR="00215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bookmarkStart w:id="0" w:name="_GoBack"/>
      <w:bookmarkEnd w:id="0"/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8F9" w:rsidRDefault="006558F9" w:rsidP="00AC1A4B">
      <w:r>
        <w:separator/>
      </w:r>
    </w:p>
  </w:endnote>
  <w:endnote w:type="continuationSeparator" w:id="0">
    <w:p w:rsidR="006558F9" w:rsidRDefault="006558F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8F9" w:rsidRDefault="006558F9" w:rsidP="00AC1A4B">
      <w:r>
        <w:separator/>
      </w:r>
    </w:p>
  </w:footnote>
  <w:footnote w:type="continuationSeparator" w:id="0">
    <w:p w:rsidR="006558F9" w:rsidRDefault="006558F9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15C8C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8F9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456BB-5458-48C2-BEA1-C9CF93027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2021-01-22T11:33:00Z</cp:lastPrinted>
  <dcterms:created xsi:type="dcterms:W3CDTF">2021-12-09T10:35:00Z</dcterms:created>
  <dcterms:modified xsi:type="dcterms:W3CDTF">2022-06-23T11:12:00Z</dcterms:modified>
</cp:coreProperties>
</file>